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5E" w:rsidRDefault="007874B9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Year 9 Computing</w:t>
      </w:r>
    </w:p>
    <w:p w:rsidR="0080745E" w:rsidRDefault="007874B9">
      <w:pPr>
        <w:rPr>
          <w:b/>
          <w:sz w:val="28"/>
        </w:rPr>
      </w:pPr>
    </w:p>
    <w:p w:rsidR="0080745E" w:rsidRDefault="007874B9">
      <w:pPr>
        <w:rPr>
          <w:b/>
          <w:sz w:val="28"/>
          <w:u w:val="single"/>
        </w:rPr>
      </w:pPr>
      <w:r>
        <w:rPr>
          <w:b/>
          <w:sz w:val="28"/>
          <w:u w:val="single"/>
        </w:rPr>
        <w:t>Assignment Task:</w:t>
      </w:r>
    </w:p>
    <w:p w:rsidR="0080745E" w:rsidRDefault="007874B9">
      <w:pPr>
        <w:rPr>
          <w:b/>
          <w:sz w:val="44"/>
        </w:rPr>
      </w:pPr>
      <w:r>
        <w:rPr>
          <w:b/>
          <w:sz w:val="44"/>
        </w:rPr>
        <w:t>A Website Promoting “</w:t>
      </w:r>
      <w:r>
        <w:rPr>
          <w:b/>
          <w:bCs/>
          <w:sz w:val="44"/>
          <w:lang w:val="en-US"/>
        </w:rPr>
        <w:t>Creative Digital Media</w:t>
      </w:r>
      <w:r>
        <w:rPr>
          <w:b/>
          <w:sz w:val="44"/>
        </w:rPr>
        <w:t>” software</w:t>
      </w:r>
    </w:p>
    <w:p w:rsidR="0080745E" w:rsidRDefault="007874B9">
      <w:pPr>
        <w:rPr>
          <w:b/>
          <w:sz w:val="44"/>
        </w:rPr>
      </w:pPr>
    </w:p>
    <w:p w:rsidR="0080745E" w:rsidRDefault="007874B9">
      <w:pPr>
        <w:rPr>
          <w:sz w:val="28"/>
        </w:rPr>
      </w:pPr>
      <w:r>
        <w:rPr>
          <w:b/>
          <w:sz w:val="28"/>
        </w:rPr>
        <w:t xml:space="preserve">Due Date: </w:t>
      </w:r>
      <w:r>
        <w:rPr>
          <w:sz w:val="28"/>
        </w:rPr>
        <w:t>Tuesday October 23rd</w:t>
      </w:r>
    </w:p>
    <w:p w:rsidR="0080745E" w:rsidRDefault="007874B9">
      <w:pPr>
        <w:rPr>
          <w:b/>
          <w:sz w:val="28"/>
        </w:rPr>
      </w:pPr>
    </w:p>
    <w:p w:rsidR="0080745E" w:rsidRDefault="007874B9"/>
    <w:p w:rsidR="0080745E" w:rsidRDefault="007874B9">
      <w:r>
        <w:t>To demonstrate the power of collaboration and creative digital media, students will produce a website promoting one of the online cre</w:t>
      </w:r>
      <w:r>
        <w:t>ative media software packages we have been using this semester.</w:t>
      </w:r>
    </w:p>
    <w:p w:rsidR="0080745E" w:rsidRDefault="007874B9"/>
    <w:p w:rsidR="0080745E" w:rsidRDefault="007874B9">
      <w:r>
        <w:t>For this assignment, you will need to choose one of the online creative media software packages we have been using this semester and notify your teacher. You must then create a webpage promot</w:t>
      </w:r>
      <w:r>
        <w:t>ing this online creative media software, using either Wix or Weebly, as these allow you to work together.</w:t>
      </w:r>
    </w:p>
    <w:p w:rsidR="0080745E" w:rsidRDefault="007874B9"/>
    <w:p w:rsidR="0080745E" w:rsidRDefault="007874B9">
      <w:r>
        <w:t>Your website must include the following:</w:t>
      </w:r>
    </w:p>
    <w:p w:rsidR="0080745E" w:rsidRDefault="007874B9">
      <w:pPr>
        <w:pStyle w:val="ListParagraph"/>
        <w:numPr>
          <w:ilvl w:val="0"/>
          <w:numId w:val="1"/>
        </w:numPr>
      </w:pPr>
      <w:r>
        <w:t xml:space="preserve">A homepage, consisting of the name of the online </w:t>
      </w:r>
      <w:r>
        <w:rPr>
          <w:b/>
          <w:bCs/>
          <w:lang w:val="en-US"/>
        </w:rPr>
        <w:t xml:space="preserve">Creative Digital Media </w:t>
      </w:r>
      <w:r>
        <w:t>software, an image of the online sof</w:t>
      </w:r>
      <w:r>
        <w:t>tware’s homepage and some brief information about the value of this software for students</w:t>
      </w:r>
    </w:p>
    <w:p w:rsidR="0080745E" w:rsidRDefault="007874B9">
      <w:pPr>
        <w:pStyle w:val="ListParagraph"/>
        <w:numPr>
          <w:ilvl w:val="0"/>
          <w:numId w:val="1"/>
        </w:numPr>
      </w:pPr>
      <w:r>
        <w:t xml:space="preserve">A series of pages for each of the following – </w:t>
      </w:r>
    </w:p>
    <w:p w:rsidR="0080745E" w:rsidRDefault="007874B9">
      <w:pPr>
        <w:pStyle w:val="ListParagraph"/>
        <w:numPr>
          <w:ilvl w:val="0"/>
          <w:numId w:val="2"/>
        </w:numPr>
      </w:pPr>
      <w:r>
        <w:t>How to sign up</w:t>
      </w:r>
    </w:p>
    <w:p w:rsidR="0080745E" w:rsidRDefault="007874B9">
      <w:pPr>
        <w:pStyle w:val="ListParagraph"/>
        <w:numPr>
          <w:ilvl w:val="0"/>
          <w:numId w:val="2"/>
        </w:numPr>
      </w:pPr>
      <w:r>
        <w:t>The various tools and how to use them</w:t>
      </w:r>
    </w:p>
    <w:p w:rsidR="0080745E" w:rsidRDefault="007874B9">
      <w:pPr>
        <w:pStyle w:val="ListParagraph"/>
        <w:numPr>
          <w:ilvl w:val="0"/>
          <w:numId w:val="2"/>
        </w:numPr>
      </w:pPr>
      <w:r>
        <w:t>How to publish &amp;/or print</w:t>
      </w:r>
    </w:p>
    <w:p w:rsidR="0080745E" w:rsidRDefault="007874B9">
      <w:pPr>
        <w:pStyle w:val="ListParagraph"/>
        <w:numPr>
          <w:ilvl w:val="0"/>
          <w:numId w:val="2"/>
        </w:numPr>
      </w:pPr>
      <w:r>
        <w:t>Any other pages you believe would add va</w:t>
      </w:r>
      <w:r>
        <w:t>lue to your finished product</w:t>
      </w:r>
    </w:p>
    <w:p w:rsidR="0080745E" w:rsidRDefault="007874B9">
      <w:pPr>
        <w:pStyle w:val="ListParagraph"/>
        <w:numPr>
          <w:ilvl w:val="0"/>
          <w:numId w:val="1"/>
        </w:numPr>
      </w:pPr>
      <w:r>
        <w:t>You may like to include arrows and text embedded/overlayed to provide simple written instruction, Voice-over to provide audio instruction and Video tutorials you have created (these are all optional extras)</w:t>
      </w:r>
    </w:p>
    <w:p w:rsidR="0080745E" w:rsidRDefault="007874B9"/>
    <w:p w:rsidR="0080745E" w:rsidRDefault="007874B9"/>
    <w:p w:rsidR="0080745E" w:rsidRDefault="007874B9">
      <w:r>
        <w:t>My chosen online c</w:t>
      </w:r>
      <w:r>
        <w:t>reative media software package is:   _______________________</w:t>
      </w:r>
    </w:p>
    <w:p w:rsidR="0080745E" w:rsidRDefault="007874B9">
      <w:pPr>
        <w:tabs>
          <w:tab w:val="right" w:pos="8364"/>
        </w:tabs>
        <w:rPr>
          <w:u w:val="single"/>
        </w:rPr>
      </w:pPr>
    </w:p>
    <w:p w:rsidR="0080745E" w:rsidRDefault="007874B9">
      <w:pPr>
        <w:tabs>
          <w:tab w:val="right" w:pos="8364"/>
        </w:tabs>
      </w:pPr>
      <w:r>
        <w:t>I have negotiated with my teacher to use  _____________________ to complete this task. I do / do not have access to a computer at home that allows me to work on this assignment.</w:t>
      </w:r>
    </w:p>
    <w:p w:rsidR="0080745E" w:rsidRDefault="007874B9">
      <w:pPr>
        <w:tabs>
          <w:tab w:val="right" w:pos="8364"/>
        </w:tabs>
      </w:pPr>
    </w:p>
    <w:p w:rsidR="0080745E" w:rsidRDefault="007874B9">
      <w:pPr>
        <w:tabs>
          <w:tab w:val="right" w:pos="8364"/>
        </w:tabs>
      </w:pPr>
      <w:r>
        <w:t>Signed ________</w:t>
      </w:r>
      <w:r>
        <w:t>______________________________</w:t>
      </w:r>
    </w:p>
    <w:p w:rsidR="0080745E" w:rsidRDefault="007874B9">
      <w:pPr>
        <w:tabs>
          <w:tab w:val="right" w:pos="8364"/>
        </w:tabs>
      </w:pPr>
    </w:p>
    <w:p w:rsidR="0080745E" w:rsidRDefault="007874B9">
      <w:pPr>
        <w:tabs>
          <w:tab w:val="right" w:pos="8364"/>
        </w:tabs>
      </w:pPr>
      <w:r>
        <w:t xml:space="preserve">If </w:t>
      </w:r>
      <w:r>
        <w:rPr>
          <w:b/>
          <w:i/>
        </w:rPr>
        <w:t>NOT</w:t>
      </w:r>
      <w:r>
        <w:t>, I agree to complete my assigned homework in the Senior School Library. I understand that the Senior School Library is open from 8 a.m. to 4.30 p.m. daily (Friday close at 4 p.m.)</w:t>
      </w:r>
    </w:p>
    <w:p w:rsidR="0080745E" w:rsidRDefault="007874B9">
      <w:pPr>
        <w:tabs>
          <w:tab w:val="right" w:pos="8364"/>
        </w:tabs>
      </w:pPr>
    </w:p>
    <w:p w:rsidR="0080745E" w:rsidRDefault="007874B9">
      <w:pPr>
        <w:tabs>
          <w:tab w:val="right" w:pos="8364"/>
        </w:tabs>
      </w:pPr>
      <w:r>
        <w:t>Signed _____________________________</w:t>
      </w:r>
      <w:r>
        <w:t>_________</w:t>
      </w:r>
    </w:p>
    <w:p w:rsidR="0080745E" w:rsidRDefault="007874B9"/>
    <w:sectPr w:rsidR="0080745E">
      <w:pgSz w:w="11906" w:h="16838"/>
      <w:pgMar w:top="1440" w:right="1800" w:bottom="567" w:left="1800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mbus Sans L">
    <w:altName w:val="Arial"/>
    <w:charset w:val="00"/>
    <w:family w:val="auto"/>
    <w:pitch w:val="variable"/>
  </w:font>
  <w:font w:name="font308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45E"/>
    <w:rsid w:val="0078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100" w:lineRule="atLeast"/>
    </w:pPr>
    <w:rPr>
      <w:rFonts w:ascii="Calibri" w:eastAsia="Nimbus Sans L" w:hAnsi="Calibri" w:cs="font308"/>
      <w:kern w:val="1"/>
      <w:sz w:val="24"/>
      <w:szCs w:val="24"/>
      <w:lang w:eastAsia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hAnsi="Liberation Sans" w:cs="Nimbus Sans 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ListParagraph">
    <w:name w:val="List Paragraph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9 Computing</vt:lpstr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9 Computing</dc:title>
  <dc:creator>Charlotte Hejka</dc:creator>
  <cp:lastModifiedBy>Rossi</cp:lastModifiedBy>
  <cp:revision>2</cp:revision>
  <cp:lastPrinted>2009-04-22T19:24:48Z</cp:lastPrinted>
  <dcterms:created xsi:type="dcterms:W3CDTF">2012-09-13T12:02:00Z</dcterms:created>
  <dcterms:modified xsi:type="dcterms:W3CDTF">2012-09-13T12:02:00Z</dcterms:modified>
</cp:coreProperties>
</file>